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C6266" w14:textId="77777777" w:rsidR="00397DA8" w:rsidRDefault="00397DA8" w:rsidP="00D444FB">
      <w:pPr>
        <w:jc w:val="both"/>
      </w:pPr>
    </w:p>
    <w:p w14:paraId="3EACC572" w14:textId="39798F51" w:rsidR="007C6046" w:rsidRPr="0097125A" w:rsidRDefault="00A277E9" w:rsidP="00A277E9">
      <w:pPr>
        <w:jc w:val="center"/>
        <w:rPr>
          <w:u w:val="single"/>
        </w:rPr>
      </w:pPr>
      <w:r>
        <w:rPr>
          <w:u w:val="single"/>
        </w:rPr>
        <w:t>PROBLEMA</w:t>
      </w:r>
    </w:p>
    <w:p w14:paraId="008DB209" w14:textId="77777777" w:rsidR="0095143A" w:rsidRPr="00137E29" w:rsidRDefault="0095143A" w:rsidP="0095143A">
      <w:pPr>
        <w:jc w:val="both"/>
        <w:rPr>
          <w:b/>
          <w:bCs/>
        </w:rPr>
      </w:pPr>
      <w:r w:rsidRPr="00137E29">
        <w:rPr>
          <w:b/>
          <w:bCs/>
        </w:rPr>
        <w:t>Risolvi il problema e spiega come hai ragionato.</w:t>
      </w:r>
    </w:p>
    <w:p w14:paraId="56F3A1FD" w14:textId="77777777" w:rsidR="0095143A" w:rsidRPr="00056FE9" w:rsidRDefault="0095143A" w:rsidP="0095143A">
      <w:pPr>
        <w:jc w:val="both"/>
      </w:pPr>
      <w:r w:rsidRPr="00056FE9">
        <w:t>La somma di due numeri è 174.</w:t>
      </w:r>
      <w:r>
        <w:t xml:space="preserve"> </w:t>
      </w:r>
      <w:r w:rsidRPr="00056FE9">
        <w:t xml:space="preserve">Un numero supera di </w:t>
      </w:r>
      <w:proofErr w:type="gramStart"/>
      <w:r w:rsidRPr="00056FE9">
        <w:t>3</w:t>
      </w:r>
      <w:proofErr w:type="gramEnd"/>
      <w:r w:rsidRPr="00056FE9">
        <w:t xml:space="preserve"> il doppio dell’altro.</w:t>
      </w:r>
    </w:p>
    <w:p w14:paraId="5B9A52E2" w14:textId="77777777" w:rsidR="0095143A" w:rsidRDefault="0095143A" w:rsidP="0095143A">
      <w:pPr>
        <w:jc w:val="both"/>
      </w:pPr>
      <w:r w:rsidRPr="00056FE9">
        <w:t>Trova i due numeri.</w:t>
      </w:r>
    </w:p>
    <w:p w14:paraId="1D2D817A" w14:textId="39520C5C" w:rsidR="001822DC" w:rsidRDefault="001822DC" w:rsidP="00D444FB">
      <w:pPr>
        <w:jc w:val="both"/>
      </w:pPr>
    </w:p>
    <w:p w14:paraId="19E551A4" w14:textId="77777777" w:rsidR="007C6046" w:rsidRDefault="007C6046" w:rsidP="00D444FB">
      <w:pPr>
        <w:jc w:val="both"/>
      </w:pPr>
    </w:p>
    <w:sectPr w:rsidR="007C6046" w:rsidSect="00C83F5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65D4"/>
    <w:multiLevelType w:val="hybridMultilevel"/>
    <w:tmpl w:val="85ACA3B6"/>
    <w:lvl w:ilvl="0" w:tplc="27C07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E4F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B27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848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6E3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348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488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6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AC2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F82980"/>
    <w:multiLevelType w:val="hybridMultilevel"/>
    <w:tmpl w:val="B71C5BD6"/>
    <w:lvl w:ilvl="0" w:tplc="BD260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AEDF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10A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2A6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141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5CF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3EC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06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749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398371B"/>
    <w:multiLevelType w:val="hybridMultilevel"/>
    <w:tmpl w:val="C810B9C0"/>
    <w:lvl w:ilvl="0" w:tplc="84FA00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F1E43"/>
    <w:multiLevelType w:val="hybridMultilevel"/>
    <w:tmpl w:val="46FEEBBE"/>
    <w:lvl w:ilvl="0" w:tplc="6E08A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2B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6A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C0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84F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78E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061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EE8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9C6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A777DE2"/>
    <w:multiLevelType w:val="hybridMultilevel"/>
    <w:tmpl w:val="3906F2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73D38"/>
    <w:multiLevelType w:val="hybridMultilevel"/>
    <w:tmpl w:val="7D521BF8"/>
    <w:lvl w:ilvl="0" w:tplc="0FE06D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873AF"/>
    <w:multiLevelType w:val="hybridMultilevel"/>
    <w:tmpl w:val="AD9E1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27949"/>
    <w:multiLevelType w:val="hybridMultilevel"/>
    <w:tmpl w:val="19D086A6"/>
    <w:lvl w:ilvl="0" w:tplc="EEFCE8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572"/>
    <w:multiLevelType w:val="hybridMultilevel"/>
    <w:tmpl w:val="BD4A5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C234B2"/>
    <w:multiLevelType w:val="hybridMultilevel"/>
    <w:tmpl w:val="7A1C029E"/>
    <w:lvl w:ilvl="0" w:tplc="DA4417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2E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6EF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000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2C6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4CB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1AB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74E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E20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FCB"/>
    <w:rsid w:val="00003455"/>
    <w:rsid w:val="000146B2"/>
    <w:rsid w:val="00037033"/>
    <w:rsid w:val="00082C43"/>
    <w:rsid w:val="00090DDF"/>
    <w:rsid w:val="0009293B"/>
    <w:rsid w:val="00137E29"/>
    <w:rsid w:val="00164369"/>
    <w:rsid w:val="001822DC"/>
    <w:rsid w:val="001A5EED"/>
    <w:rsid w:val="001E27E9"/>
    <w:rsid w:val="001E6967"/>
    <w:rsid w:val="002A1A6D"/>
    <w:rsid w:val="002C0146"/>
    <w:rsid w:val="003159C4"/>
    <w:rsid w:val="00334644"/>
    <w:rsid w:val="00397DA8"/>
    <w:rsid w:val="003F63D5"/>
    <w:rsid w:val="00417BE3"/>
    <w:rsid w:val="00446A9B"/>
    <w:rsid w:val="004D0ED4"/>
    <w:rsid w:val="005179CD"/>
    <w:rsid w:val="00584E6D"/>
    <w:rsid w:val="00611FEB"/>
    <w:rsid w:val="00650A03"/>
    <w:rsid w:val="00671FC5"/>
    <w:rsid w:val="006B78E1"/>
    <w:rsid w:val="0072781D"/>
    <w:rsid w:val="00741060"/>
    <w:rsid w:val="007A3732"/>
    <w:rsid w:val="007C6046"/>
    <w:rsid w:val="007F4FD0"/>
    <w:rsid w:val="0084786A"/>
    <w:rsid w:val="008767C7"/>
    <w:rsid w:val="0094590D"/>
    <w:rsid w:val="0094786C"/>
    <w:rsid w:val="0095143A"/>
    <w:rsid w:val="00964E74"/>
    <w:rsid w:val="0097125A"/>
    <w:rsid w:val="009917FB"/>
    <w:rsid w:val="0099444F"/>
    <w:rsid w:val="00995202"/>
    <w:rsid w:val="009F464C"/>
    <w:rsid w:val="00A23E88"/>
    <w:rsid w:val="00A277E9"/>
    <w:rsid w:val="00A45783"/>
    <w:rsid w:val="00AC0B3A"/>
    <w:rsid w:val="00AD18DF"/>
    <w:rsid w:val="00B94240"/>
    <w:rsid w:val="00B9580C"/>
    <w:rsid w:val="00BA60EF"/>
    <w:rsid w:val="00C83F55"/>
    <w:rsid w:val="00CA1AAB"/>
    <w:rsid w:val="00CC3BB7"/>
    <w:rsid w:val="00CF5D05"/>
    <w:rsid w:val="00D05247"/>
    <w:rsid w:val="00D24AB1"/>
    <w:rsid w:val="00D34EBF"/>
    <w:rsid w:val="00D444FB"/>
    <w:rsid w:val="00D75FCB"/>
    <w:rsid w:val="00E20015"/>
    <w:rsid w:val="00E20C1D"/>
    <w:rsid w:val="00E67359"/>
    <w:rsid w:val="00EC3731"/>
    <w:rsid w:val="00EE13E6"/>
    <w:rsid w:val="00F0526F"/>
    <w:rsid w:val="00F0728D"/>
    <w:rsid w:val="00F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9E06"/>
  <w15:chartTrackingRefBased/>
  <w15:docId w15:val="{1E7F55A1-FC0E-BC46-BA01-8A3C68DD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F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3703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444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44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44F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44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44F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4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4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0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2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40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9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772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7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8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67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60B4-495D-4775-880C-3BC73E57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Giulia Lisarelli</cp:lastModifiedBy>
  <cp:revision>2</cp:revision>
  <dcterms:created xsi:type="dcterms:W3CDTF">2021-07-16T15:39:00Z</dcterms:created>
  <dcterms:modified xsi:type="dcterms:W3CDTF">2021-07-16T15:39:00Z</dcterms:modified>
</cp:coreProperties>
</file>